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5BE832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93B4E">
        <w:rPr>
          <w:rFonts w:ascii="Garamond" w:hAnsi="Garamond"/>
          <w:sz w:val="24"/>
          <w:szCs w:val="24"/>
        </w:rPr>
        <w:t>8</w:t>
      </w:r>
      <w:r w:rsidR="007E74E8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3F9FEA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E74E8" w:rsidRPr="00B46AB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https://zakazky.zcu.cz/contract_display_5774.html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DA44A1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4502">
        <w:rPr>
          <w:rFonts w:ascii="Garamond" w:hAnsi="Garamond" w:cs="Arial"/>
          <w:b/>
          <w:sz w:val="22"/>
          <w:szCs w:val="22"/>
        </w:rPr>
        <w:t>1</w:t>
      </w:r>
      <w:r w:rsidR="00E93B4E">
        <w:rPr>
          <w:rFonts w:ascii="Garamond" w:hAnsi="Garamond" w:cs="Arial"/>
          <w:b/>
          <w:sz w:val="22"/>
          <w:szCs w:val="22"/>
        </w:rPr>
        <w:t>9</w:t>
      </w:r>
      <w:r w:rsidR="005759CC">
        <w:rPr>
          <w:rFonts w:ascii="Garamond" w:hAnsi="Garamond" w:cs="Arial"/>
          <w:b/>
          <w:sz w:val="22"/>
          <w:szCs w:val="22"/>
        </w:rPr>
        <w:t>.1</w:t>
      </w:r>
      <w:r w:rsidR="00954FF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7E74E8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E74E8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F8A5A" w14:textId="77777777" w:rsidR="00DC6635" w:rsidRDefault="00DC6635" w:rsidP="00795AAC">
      <w:r>
        <w:separator/>
      </w:r>
    </w:p>
  </w:endnote>
  <w:endnote w:type="continuationSeparator" w:id="0">
    <w:p w14:paraId="3323F578" w14:textId="77777777" w:rsidR="00DC6635" w:rsidRDefault="00DC663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77177" w14:textId="77777777" w:rsidR="00DC6635" w:rsidRDefault="00DC6635" w:rsidP="00795AAC">
      <w:r>
        <w:separator/>
      </w:r>
    </w:p>
  </w:footnote>
  <w:footnote w:type="continuationSeparator" w:id="0">
    <w:p w14:paraId="3D2C4450" w14:textId="77777777" w:rsidR="00DC6635" w:rsidRDefault="00DC663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E74E8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C6635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3B4E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2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74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Uway3fvKy0ZDgFlHHRhroXVu7xnZXRr30Jn/QCHQeC8=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KeIHEp0WIPBrt0yfAqKF2n3AJ+VDJSn872YFYnDP+j0=</DigestValue>
    </Reference>
  </SignedInfo>
  <SignatureValue>RZYMfcrfUtw44qNwBGwoG3gjY3gP8ceJjObNrN0R9CWsU+FJRE3u1mpUFw241YXQB7zaRdrz9ejG
w2N+2MRVa6dCWblkz4b/14LWiMfjPYr+Zk3WB8SaubcAGGZv+FAOXHaQF0sSNpKCi8Pap9SoXXh3
IvVJqI+82NAeMU0bg5MdqSrXf+AuOUF3c8yYs5N6Q/q9nz2gHntzlbf29eOgGsopQG5y6sf6oEud
hukEyxTB9eHoKXSi1DQiN3oOH1c0uBrak5a5oBtV9e5ylQMYD/hrKNNRP7HwpixyWrg2WQBLH+tu
PXswNLAdpEWMW+6tbZ3kYJ1/jgXTumqW+8lb4A==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NTr2VLOqqb7uRZmgpD2IhfkUayDEICtSHhui3Tc4gq4=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uquUscbkbt/Re/0lpRTTSOkjsmEnivdtCweGtbNUhO8=</DigestValue>
      </Reference>
      <Reference URI="/word/endnotes.xml?ContentType=application/vnd.openxmlformats-officedocument.wordprocessingml.endnotes+xml">
        <DigestMethod Algorithm="http://www.w3.org/2001/04/xmlenc#sha256"/>
        <DigestValue>EQ5+eoHX4CTFkElIf7XBAI9DHAESza7odGmDxm1QfZQ=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nOV6Gb8EKnWCAP5QQT6wCBf9K8+sakkCrSanMJps+nU=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8MGrw0z2PEyrkeNUHmK58RN8cHhGbFlF6QPE/Bi2ZCc=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2022-12-07T08:04:20Z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2022-12-07T08:04:20Z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25</cp:revision>
  <cp:lastPrinted>2018-08-08T13:48:00Z</cp:lastPrinted>
  <dcterms:created xsi:type="dcterms:W3CDTF">2022-05-19T08:18:00Z</dcterms:created>
  <dcterms:modified xsi:type="dcterms:W3CDTF">2022-12-07T08:02:00Z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